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32414" w14:textId="77777777"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14:paraId="6C0BED8D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20A535B5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7D0A216A" w14:textId="3A74350E"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8A38F0">
        <w:rPr>
          <w:rFonts w:ascii="Arial Narrow" w:eastAsia="Arial" w:hAnsi="Arial Narrow" w:cs="Times New Roman"/>
          <w:b/>
        </w:rPr>
        <w:t>„</w:t>
      </w:r>
      <w:r w:rsidR="009549B9" w:rsidRPr="008A38F0">
        <w:rPr>
          <w:rFonts w:ascii="Arial Narrow" w:hAnsi="Arial Narrow"/>
          <w:color w:val="333333"/>
          <w:shd w:val="clear" w:color="auto" w:fill="FFFFFF"/>
        </w:rPr>
        <w:t>IKT zariadenia DNS</w:t>
      </w:r>
      <w:r w:rsidR="00B320AE" w:rsidRPr="008A38F0">
        <w:rPr>
          <w:rFonts w:ascii="Arial Narrow" w:eastAsia="Arial" w:hAnsi="Arial Narrow" w:cs="Times New Roman"/>
          <w:b/>
        </w:rPr>
        <w:t>“.</w:t>
      </w:r>
    </w:p>
    <w:p w14:paraId="08B0D659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31BCB1C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C4B9C2E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BB37497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E8CBA92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7DE343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2866FF6" w14:textId="77777777"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6A81F081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15F4714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5DAAD0FD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7D206115" w14:textId="77777777"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5B8CA27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3D40AE2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75650319" w14:textId="77777777"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F34D17D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6855888B" w14:textId="77777777"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49F00C15" w14:textId="77777777"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670706E5" w14:textId="331AC08A" w:rsidR="00862D70" w:rsidRDefault="00B320AE" w:rsidP="008A38F0">
      <w:pPr>
        <w:pStyle w:val="Default"/>
        <w:jc w:val="both"/>
        <w:rPr>
          <w:rFonts w:ascii="Arial Narrow" w:eastAsia="Arial" w:hAnsi="Arial Narrow" w:cstheme="majorHAnsi"/>
          <w:b/>
          <w:i/>
          <w:color w:val="000000" w:themeColor="text1"/>
          <w:sz w:val="28"/>
        </w:rPr>
      </w:pP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„</w:t>
      </w:r>
      <w:r w:rsidR="00610012" w:rsidRPr="00610012">
        <w:rPr>
          <w:rFonts w:ascii="Arial Narrow" w:hAnsi="Arial Narrow"/>
          <w:b/>
          <w:i/>
          <w:color w:val="000000" w:themeColor="text1"/>
          <w:sz w:val="28"/>
          <w:shd w:val="clear" w:color="auto" w:fill="FFFFFF"/>
        </w:rPr>
        <w:t>Diskové pole (NAS) – 2 typy</w:t>
      </w: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“</w:t>
      </w:r>
      <w:r w:rsidR="00D14A00">
        <w:rPr>
          <w:rFonts w:ascii="Arial Narrow" w:eastAsia="Arial" w:hAnsi="Arial Narrow" w:cstheme="majorHAnsi"/>
          <w:b/>
          <w:i/>
          <w:color w:val="000000" w:themeColor="text1"/>
          <w:sz w:val="28"/>
        </w:rPr>
        <w:t xml:space="preserve"> </w:t>
      </w:r>
    </w:p>
    <w:p w14:paraId="3464180F" w14:textId="0A1528E4" w:rsidR="00F552BC" w:rsidRPr="008819B2" w:rsidRDefault="00D14A00" w:rsidP="008A38F0">
      <w:pPr>
        <w:pStyle w:val="Default"/>
        <w:jc w:val="both"/>
        <w:rPr>
          <w:rFonts w:ascii="Arial Narrow" w:hAnsi="Arial Narrow" w:cstheme="majorHAnsi"/>
          <w:b/>
          <w:i/>
          <w:color w:val="000000" w:themeColor="text1"/>
          <w:sz w:val="28"/>
        </w:rPr>
      </w:pPr>
      <w:r>
        <w:rPr>
          <w:rFonts w:ascii="Arial Narrow" w:eastAsia="Arial" w:hAnsi="Arial Narrow" w:cstheme="majorHAnsi"/>
          <w:b/>
          <w:i/>
          <w:color w:val="000000" w:themeColor="text1"/>
          <w:sz w:val="28"/>
        </w:rPr>
        <w:t xml:space="preserve">ID zákazky </w:t>
      </w:r>
      <w:r w:rsidR="00610012" w:rsidRPr="0061001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69923</w:t>
      </w:r>
    </w:p>
    <w:p w14:paraId="7EFBCFF0" w14:textId="77777777"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14:paraId="1D6517E3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A520FF1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493A7E65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640FCD78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D4A5A32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87315B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321405D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531AB9A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1D91154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1E91E13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733B956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2659EA7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283AE7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59DE35F7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0C7E0381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4D3645B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10BF56D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591CA7AE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3A421272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592D4933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671B7A2A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0CDA03BD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7490AC0A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38621F59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70C9EF83" w14:textId="0658EAE0"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1C4BC7">
        <w:rPr>
          <w:rFonts w:ascii="Arial Narrow" w:hAnsi="Arial Narrow"/>
        </w:rPr>
        <w:t>september</w:t>
      </w:r>
      <w:r w:rsidR="001C4BC7">
        <w:rPr>
          <w:rFonts w:ascii="Arial Narrow" w:hAnsi="Arial Narrow"/>
        </w:rPr>
        <w:t xml:space="preserve"> </w:t>
      </w:r>
      <w:r w:rsidR="003A192D">
        <w:rPr>
          <w:rFonts w:ascii="Arial Narrow" w:hAnsi="Arial Narrow"/>
        </w:rPr>
        <w:t>202</w:t>
      </w:r>
      <w:r w:rsidR="003F18D7">
        <w:rPr>
          <w:rFonts w:ascii="Arial Narrow" w:hAnsi="Arial Narrow"/>
        </w:rPr>
        <w:t>5</w:t>
      </w:r>
    </w:p>
    <w:p w14:paraId="0DF66955" w14:textId="77777777" w:rsidR="00EC02B2" w:rsidRPr="008A38F0" w:rsidRDefault="00EC02B2" w:rsidP="008A38F0">
      <w:pPr>
        <w:jc w:val="both"/>
        <w:rPr>
          <w:rFonts w:ascii="Arial Narrow" w:hAnsi="Arial Narrow"/>
        </w:rPr>
      </w:pPr>
      <w:bookmarkStart w:id="0" w:name="_GoBack"/>
      <w:bookmarkEnd w:id="0"/>
    </w:p>
    <w:p w14:paraId="4133955B" w14:textId="77777777"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14:paraId="527E0052" w14:textId="77777777"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t>A. POKYNY NA VYPRACOVANIE PONUKY A VŠEOBECNÉ INFORMÁCIE</w:t>
      </w:r>
    </w:p>
    <w:p w14:paraId="46DF3E74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4ADA220A" w14:textId="77777777"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14:paraId="12C9DE6A" w14:textId="7485C4C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14:paraId="65663A1C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14:paraId="1DD02774" w14:textId="1C0C005D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9549B9" w:rsidRPr="008A38F0">
        <w:rPr>
          <w:rFonts w:ascii="Arial Narrow" w:hAnsi="Arial Narrow"/>
        </w:rPr>
        <w:t xml:space="preserve">          </w:t>
      </w:r>
      <w:r w:rsidR="007A5BF6">
        <w:rPr>
          <w:rFonts w:ascii="Arial Narrow" w:hAnsi="Arial Narrow"/>
        </w:rPr>
        <w:t>Mgr. Martina Hlavová</w:t>
      </w:r>
    </w:p>
    <w:p w14:paraId="55865A77" w14:textId="72FF8804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+421 25094459</w:t>
      </w:r>
      <w:r w:rsidR="007A5BF6">
        <w:rPr>
          <w:rFonts w:ascii="Arial Narrow" w:hAnsi="Arial Narrow"/>
        </w:rPr>
        <w:t>0</w:t>
      </w:r>
    </w:p>
    <w:p w14:paraId="1E497275" w14:textId="4F43640C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proofErr w:type="spellStart"/>
      <w:r w:rsidR="007A5BF6">
        <w:rPr>
          <w:rFonts w:ascii="Arial Narrow" w:hAnsi="Arial Narrow"/>
        </w:rPr>
        <w:t>martina.hlavova</w:t>
      </w:r>
      <w:proofErr w:type="spellEnd"/>
      <w:r w:rsidR="00481BAF" w:rsidRPr="008A38F0">
        <w:rPr>
          <w:rFonts w:ascii="Arial Narrow" w:hAnsi="Arial Narrow"/>
          <w:lang w:val="en-US"/>
        </w:rPr>
        <w:t>@</w:t>
      </w:r>
      <w:r w:rsidR="00481BAF" w:rsidRPr="008A38F0">
        <w:rPr>
          <w:rFonts w:ascii="Arial Narrow" w:hAnsi="Arial Narrow"/>
        </w:rPr>
        <w:t>minv.sk</w:t>
      </w:r>
    </w:p>
    <w:p w14:paraId="439715A8" w14:textId="4694F3E3" w:rsidR="00ED48E3" w:rsidRDefault="00ED48E3" w:rsidP="008A38F0">
      <w:pPr>
        <w:spacing w:line="276" w:lineRule="auto"/>
        <w:jc w:val="both"/>
        <w:rPr>
          <w:rFonts w:ascii="Arial Narrow" w:hAnsi="Arial Narrow"/>
        </w:rPr>
      </w:pPr>
    </w:p>
    <w:p w14:paraId="6E3BB947" w14:textId="77777777" w:rsidR="00ED48E3" w:rsidRPr="00F82E53" w:rsidRDefault="00ED48E3" w:rsidP="00ED48E3">
      <w:pPr>
        <w:spacing w:line="276" w:lineRule="auto"/>
        <w:jc w:val="both"/>
        <w:rPr>
          <w:rFonts w:ascii="Arial Narrow" w:hAnsi="Arial Narrow"/>
        </w:rPr>
      </w:pPr>
      <w:r w:rsidRPr="00F82E53">
        <w:rPr>
          <w:rFonts w:ascii="Arial Narrow" w:hAnsi="Arial Narrow"/>
        </w:rPr>
        <w:t>Adresa stránky, kde je možný prístup k dokumentácií VO:</w:t>
      </w:r>
    </w:p>
    <w:p w14:paraId="5B5D387C" w14:textId="213EF141" w:rsidR="00ED48E3" w:rsidRPr="00377093" w:rsidRDefault="00ED48E3" w:rsidP="008A38F0">
      <w:pPr>
        <w:spacing w:line="276" w:lineRule="auto"/>
        <w:jc w:val="both"/>
        <w:rPr>
          <w:rStyle w:val="Hypertextovprepojenie"/>
          <w:rFonts w:ascii="Arial Narrow" w:hAnsi="Arial Narrow"/>
        </w:rPr>
      </w:pPr>
      <w:r w:rsidRPr="00ED48E3">
        <w:rPr>
          <w:rFonts w:ascii="Arial Narrow" w:hAnsi="Arial Narrow"/>
        </w:rPr>
        <w:t>KO</w:t>
      </w:r>
      <w:r w:rsidRPr="00CC0BE2">
        <w:rPr>
          <w:rFonts w:ascii="Arial Narrow" w:hAnsi="Arial Narrow"/>
        </w:rPr>
        <w:t xml:space="preserve">: </w:t>
      </w:r>
      <w:hyperlink r:id="rId8" w:history="1">
        <w:r w:rsidR="00610012" w:rsidRPr="00562721">
          <w:rPr>
            <w:rStyle w:val="Hypertextovprepojenie"/>
            <w:rFonts w:ascii="Arial Narrow" w:hAnsi="Arial Narrow"/>
          </w:rPr>
          <w:t>https://josephine.proebiz.com/sk/tender/69923/summary</w:t>
        </w:r>
      </w:hyperlink>
      <w:r w:rsidR="00610012">
        <w:rPr>
          <w:rFonts w:ascii="Arial Narrow" w:hAnsi="Arial Narrow"/>
        </w:rPr>
        <w:t xml:space="preserve"> </w:t>
      </w:r>
      <w:r w:rsidR="00862D70">
        <w:t xml:space="preserve"> </w:t>
      </w:r>
      <w:r w:rsidR="00CC0BE2">
        <w:t xml:space="preserve"> </w:t>
      </w:r>
      <w:r w:rsidR="00377093" w:rsidRPr="00377093">
        <w:rPr>
          <w:rFonts w:ascii="Arial Narrow" w:hAnsi="Arial Narrow"/>
        </w:rPr>
        <w:t xml:space="preserve"> </w:t>
      </w:r>
    </w:p>
    <w:p w14:paraId="090442D5" w14:textId="77777777" w:rsidR="00ED48E3" w:rsidRPr="00ED48E3" w:rsidRDefault="00ED48E3" w:rsidP="008A38F0">
      <w:pPr>
        <w:spacing w:line="276" w:lineRule="auto"/>
        <w:jc w:val="both"/>
        <w:rPr>
          <w:rFonts w:ascii="Arial Narrow" w:hAnsi="Arial Narrow"/>
        </w:rPr>
      </w:pPr>
      <w:r w:rsidRPr="00ED48E3">
        <w:rPr>
          <w:rFonts w:ascii="Arial Narrow" w:hAnsi="Arial Narrow"/>
        </w:rPr>
        <w:t xml:space="preserve">DNS: </w:t>
      </w:r>
      <w:hyperlink r:id="rId9" w:history="1">
        <w:r w:rsidRPr="00ED48E3">
          <w:rPr>
            <w:rStyle w:val="Hypertextovprepojenie"/>
            <w:rFonts w:ascii="Arial Narrow" w:hAnsi="Arial Narrow"/>
          </w:rPr>
          <w:t>https://josephine.proebiz.com/sk/tender/19581/summary</w:t>
        </w:r>
      </w:hyperlink>
      <w:r w:rsidRPr="00ED48E3">
        <w:rPr>
          <w:rFonts w:ascii="Arial Narrow" w:hAnsi="Arial Narrow"/>
        </w:rPr>
        <w:t xml:space="preserve"> </w:t>
      </w:r>
    </w:p>
    <w:p w14:paraId="4464F22F" w14:textId="5BD4DE17" w:rsidR="00ED48E3" w:rsidRDefault="00ED48E3" w:rsidP="00ED48E3">
      <w:pPr>
        <w:spacing w:line="276" w:lineRule="auto"/>
        <w:rPr>
          <w:rFonts w:ascii="Arial Narrow" w:hAnsi="Arial Narrow"/>
        </w:rPr>
      </w:pPr>
      <w:r w:rsidRPr="00ED48E3">
        <w:rPr>
          <w:rFonts w:ascii="Arial Narrow" w:hAnsi="Arial Narrow"/>
        </w:rPr>
        <w:t xml:space="preserve">Oznámenie o vyhlásení VO: </w:t>
      </w:r>
      <w:hyperlink r:id="rId10" w:history="1">
        <w:r w:rsidRPr="00ED48E3">
          <w:rPr>
            <w:rStyle w:val="Hypertextovprepojenie"/>
            <w:rFonts w:ascii="Arial Narrow" w:hAnsi="Arial Narrow"/>
          </w:rPr>
          <w:t>https://www.uvo.gov.sk/vyhladavanie-zakaziek/detail/dokumenty/434020</w:t>
        </w:r>
      </w:hyperlink>
      <w:r>
        <w:t xml:space="preserve"> </w:t>
      </w:r>
    </w:p>
    <w:p w14:paraId="005A04A5" w14:textId="77777777" w:rsidR="00814958" w:rsidRPr="008A38F0" w:rsidRDefault="00814958" w:rsidP="008A38F0">
      <w:pPr>
        <w:jc w:val="both"/>
        <w:rPr>
          <w:rFonts w:ascii="Arial Narrow" w:hAnsi="Arial Narrow"/>
          <w:lang w:eastAsia="en-US"/>
        </w:rPr>
      </w:pPr>
    </w:p>
    <w:p w14:paraId="1870E00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1"/>
    </w:p>
    <w:p w14:paraId="3D4E10FF" w14:textId="45770C7F" w:rsidR="00BC4B6D" w:rsidRPr="008A38F0" w:rsidRDefault="00610012" w:rsidP="008A38F0">
      <w:pPr>
        <w:pStyle w:val="tl1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Predmetom zákazky je nákup dvoch rôznych typov diskových polí</w:t>
      </w:r>
      <w:r w:rsidR="00E1221F">
        <w:rPr>
          <w:rFonts w:ascii="Arial Narrow" w:hAnsi="Arial Narrow"/>
          <w:sz w:val="24"/>
          <w:szCs w:val="24"/>
        </w:rPr>
        <w:t xml:space="preserve"> </w:t>
      </w:r>
      <w:r w:rsidR="00EC4F1A" w:rsidRPr="00382D7F">
        <w:rPr>
          <w:rFonts w:ascii="Arial Narrow" w:hAnsi="Arial Narrow"/>
          <w:sz w:val="24"/>
          <w:szCs w:val="24"/>
        </w:rPr>
        <w:t xml:space="preserve">a s tým súvisiace služby </w:t>
      </w:r>
      <w:r w:rsidR="00EC5D0F" w:rsidRPr="00382D7F">
        <w:rPr>
          <w:rFonts w:ascii="Arial Narrow" w:hAnsi="Arial Narrow"/>
          <w:sz w:val="24"/>
          <w:szCs w:val="24"/>
        </w:rPr>
        <w:t xml:space="preserve">v množstve </w:t>
      </w:r>
      <w:r w:rsidR="00E600D3" w:rsidRPr="00382D7F">
        <w:rPr>
          <w:rFonts w:ascii="Arial Narrow" w:hAnsi="Arial Narrow"/>
          <w:sz w:val="24"/>
          <w:szCs w:val="24"/>
        </w:rPr>
        <w:t>podľa prílohy č. 1</w:t>
      </w:r>
      <w:r w:rsidR="0045327A" w:rsidRPr="00382D7F">
        <w:rPr>
          <w:rFonts w:ascii="Arial Narrow" w:hAnsi="Arial Narrow"/>
          <w:sz w:val="24"/>
          <w:szCs w:val="24"/>
        </w:rPr>
        <w:t>.</w:t>
      </w:r>
    </w:p>
    <w:p w14:paraId="76EEEEA2" w14:textId="77777777" w:rsidR="00BC4B6D" w:rsidRPr="008A38F0" w:rsidRDefault="00BC4B6D" w:rsidP="008A38F0">
      <w:pPr>
        <w:pStyle w:val="Default"/>
        <w:spacing w:line="276" w:lineRule="auto"/>
        <w:jc w:val="both"/>
        <w:rPr>
          <w:rFonts w:ascii="Arial Narrow" w:hAnsi="Arial Narrow" w:cs="Times New Roman"/>
        </w:rPr>
      </w:pPr>
    </w:p>
    <w:p w14:paraId="4745C18D" w14:textId="77777777" w:rsidR="006E20FB" w:rsidRPr="008A38F0" w:rsidRDefault="00ED1F8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Calibri" w:hAnsi="Arial Narrow"/>
        </w:rPr>
        <w:t>Podrobnosti sú uvedené v prílohe</w:t>
      </w:r>
      <w:r w:rsidR="008E4EE8" w:rsidRPr="008A38F0">
        <w:rPr>
          <w:rFonts w:ascii="Arial Narrow" w:eastAsia="Calibri" w:hAnsi="Arial Narrow"/>
        </w:rPr>
        <w:t xml:space="preserve"> č. 1</w:t>
      </w:r>
      <w:r w:rsidR="007D084C" w:rsidRPr="008A38F0">
        <w:rPr>
          <w:rFonts w:ascii="Arial Narrow" w:eastAsia="Calibri" w:hAnsi="Arial Narrow"/>
        </w:rPr>
        <w:t xml:space="preserve"> – </w:t>
      </w:r>
      <w:r w:rsidR="00101C05" w:rsidRPr="008A38F0">
        <w:rPr>
          <w:rFonts w:ascii="Arial Narrow" w:eastAsia="Calibri" w:hAnsi="Arial Narrow"/>
        </w:rPr>
        <w:t>Opis predmetu zákazky</w:t>
      </w:r>
      <w:r w:rsidR="007D084C" w:rsidRPr="008A38F0">
        <w:rPr>
          <w:rFonts w:ascii="Arial Narrow" w:eastAsia="Calibri" w:hAnsi="Arial Narrow"/>
        </w:rPr>
        <w:t>,</w:t>
      </w:r>
      <w:r w:rsidR="008E4EE8" w:rsidRPr="008A38F0">
        <w:rPr>
          <w:rFonts w:ascii="Arial Narrow" w:eastAsia="Calibri" w:hAnsi="Arial Narrow"/>
        </w:rPr>
        <w:t xml:space="preserve"> týchto súťažných podkladov. </w:t>
      </w:r>
    </w:p>
    <w:p w14:paraId="5A1F0C12" w14:textId="787AA5FE"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 w:rsidR="006F69DE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 w:rsidR="006F69DE" w:rsidRPr="008A38F0">
        <w:rPr>
          <w:rFonts w:ascii="Arial Narrow" w:hAnsi="Arial Narrow"/>
        </w:rPr>
        <w:t xml:space="preserve"> v zriadenom DNS</w:t>
      </w:r>
      <w:r w:rsidRPr="008A38F0">
        <w:rPr>
          <w:rFonts w:ascii="Arial Narrow" w:hAnsi="Arial Narrow"/>
        </w:rPr>
        <w:t xml:space="preserve"> </w:t>
      </w:r>
      <w:r w:rsidR="0062226A" w:rsidRPr="008A38F0">
        <w:rPr>
          <w:rFonts w:ascii="Arial Narrow" w:hAnsi="Arial Narrow"/>
        </w:rPr>
        <w:t>(tejto výzvy</w:t>
      </w:r>
      <w:r w:rsidR="0004792D" w:rsidRPr="008A38F0">
        <w:rPr>
          <w:rFonts w:ascii="Arial Narrow" w:hAnsi="Arial Narrow"/>
        </w:rPr>
        <w:t xml:space="preserve">) </w:t>
      </w:r>
      <w:r w:rsidRPr="008A38F0">
        <w:rPr>
          <w:rFonts w:ascii="Arial Narrow" w:hAnsi="Arial Narrow"/>
        </w:rPr>
        <w:t xml:space="preserve">je </w:t>
      </w:r>
      <w:r w:rsidR="0069131A" w:rsidRPr="008A38F0">
        <w:rPr>
          <w:rFonts w:ascii="Arial Narrow" w:hAnsi="Arial Narrow"/>
        </w:rPr>
        <w:t xml:space="preserve"> </w:t>
      </w:r>
      <w:r w:rsidR="00610012" w:rsidRPr="00610012">
        <w:rPr>
          <w:rFonts w:ascii="Arial Narrow" w:hAnsi="Arial Narrow"/>
          <w:b/>
          <w:bCs/>
          <w:color w:val="000000"/>
        </w:rPr>
        <w:t>48 225,35</w:t>
      </w:r>
      <w:r w:rsidR="00862D70">
        <w:rPr>
          <w:rFonts w:ascii="Arial Narrow" w:hAnsi="Arial Narrow"/>
          <w:b/>
          <w:bCs/>
          <w:color w:val="000000"/>
        </w:rPr>
        <w:t xml:space="preserve"> </w:t>
      </w:r>
      <w:r w:rsidR="00EF14A5" w:rsidRPr="008A38F0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</w:t>
      </w:r>
      <w:r w:rsidR="00C53C16" w:rsidRPr="008A38F0">
        <w:rPr>
          <w:rFonts w:ascii="Arial Narrow" w:hAnsi="Arial Narrow"/>
        </w:rPr>
        <w:t>.</w:t>
      </w:r>
      <w:r w:rsidRPr="008A38F0">
        <w:rPr>
          <w:rFonts w:ascii="Arial Narrow" w:hAnsi="Arial Narrow"/>
        </w:rPr>
        <w:t xml:space="preserve"> </w:t>
      </w:r>
    </w:p>
    <w:p w14:paraId="741F042C" w14:textId="77777777" w:rsidR="00BA7D76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783178D" w14:textId="5E1023DB" w:rsidR="00787DD1" w:rsidRPr="00B57D54" w:rsidRDefault="006E20FB" w:rsidP="00413445">
      <w:pPr>
        <w:pStyle w:val="Bezriadkovania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A38F0">
        <w:rPr>
          <w:rFonts w:ascii="Arial Narrow" w:hAnsi="Arial Narrow"/>
        </w:rPr>
        <w:t xml:space="preserve">Lehota </w:t>
      </w:r>
      <w:r w:rsidR="00EC5D0F" w:rsidRPr="008A38F0">
        <w:rPr>
          <w:rFonts w:ascii="Arial Narrow" w:hAnsi="Arial Narrow"/>
        </w:rPr>
        <w:t>dodania</w:t>
      </w:r>
      <w:r w:rsidR="005654C3">
        <w:rPr>
          <w:rFonts w:ascii="Arial Narrow" w:hAnsi="Arial Narrow"/>
        </w:rPr>
        <w:t xml:space="preserve"> je</w:t>
      </w:r>
      <w:r w:rsidR="00413445">
        <w:rPr>
          <w:rFonts w:ascii="Arial Narrow" w:hAnsi="Arial Narrow"/>
        </w:rPr>
        <w:t xml:space="preserve"> </w:t>
      </w:r>
      <w:r w:rsidR="00862D70">
        <w:rPr>
          <w:rFonts w:ascii="Arial Narrow" w:hAnsi="Arial Narrow"/>
          <w:b/>
          <w:sz w:val="22"/>
          <w:szCs w:val="22"/>
        </w:rPr>
        <w:t xml:space="preserve">do </w:t>
      </w:r>
      <w:r w:rsidR="0083735A">
        <w:rPr>
          <w:rFonts w:ascii="Arial Narrow" w:hAnsi="Arial Narrow"/>
          <w:b/>
          <w:sz w:val="22"/>
          <w:szCs w:val="22"/>
        </w:rPr>
        <w:t>30</w:t>
      </w:r>
      <w:r w:rsidR="0083735A" w:rsidRPr="001A7987">
        <w:rPr>
          <w:rFonts w:ascii="Arial Narrow" w:hAnsi="Arial Narrow"/>
          <w:b/>
          <w:sz w:val="22"/>
          <w:szCs w:val="22"/>
        </w:rPr>
        <w:t xml:space="preserve">  </w:t>
      </w:r>
      <w:r w:rsidR="005654C3" w:rsidRPr="001A7987">
        <w:rPr>
          <w:rFonts w:ascii="Arial Narrow" w:hAnsi="Arial Narrow"/>
          <w:b/>
          <w:sz w:val="22"/>
          <w:szCs w:val="22"/>
        </w:rPr>
        <w:t>dní</w:t>
      </w:r>
      <w:r w:rsidR="005654C3" w:rsidRPr="001A7987">
        <w:rPr>
          <w:rFonts w:ascii="Arial Narrow" w:hAnsi="Arial Narrow"/>
          <w:sz w:val="22"/>
          <w:szCs w:val="22"/>
        </w:rPr>
        <w:t xml:space="preserve"> odo dňa nadobudnutia účinnosti zmluvy</w:t>
      </w:r>
      <w:r w:rsidR="00787DD1">
        <w:rPr>
          <w:rFonts w:ascii="Arial Narrow" w:hAnsi="Arial Narrow"/>
          <w:sz w:val="22"/>
          <w:szCs w:val="22"/>
        </w:rPr>
        <w:t>.</w:t>
      </w:r>
    </w:p>
    <w:p w14:paraId="365F07B0" w14:textId="77777777" w:rsidR="00AE5B02" w:rsidRPr="008A38F0" w:rsidRDefault="00AE5B02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BE1A89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2"/>
    </w:p>
    <w:p w14:paraId="3B0D94AE" w14:textId="77777777" w:rsidR="009C6825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predloží ponuku na celý predmet </w:t>
      </w:r>
      <w:r w:rsidRPr="008A38F0">
        <w:rPr>
          <w:rFonts w:ascii="Arial Narrow" w:hAnsi="Arial Narrow"/>
        </w:rPr>
        <w:t>výzvy</w:t>
      </w:r>
      <w:r w:rsidR="009C6825" w:rsidRPr="008A38F0">
        <w:rPr>
          <w:rFonts w:ascii="Arial Narrow" w:hAnsi="Arial Narrow"/>
        </w:rPr>
        <w:t xml:space="preserve"> tak, ako je definovaný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týchto súťažných podkladoch.</w:t>
      </w:r>
    </w:p>
    <w:p w14:paraId="130D994D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BBEDA6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3"/>
    </w:p>
    <w:p w14:paraId="33CD09BE" w14:textId="28B6CB01" w:rsidR="009C6825" w:rsidRPr="008A38F0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Výsledkom </w:t>
      </w:r>
      <w:r w:rsidR="00AF3617" w:rsidRPr="008A38F0">
        <w:rPr>
          <w:rFonts w:ascii="Arial Narrow" w:hAnsi="Arial Narrow"/>
        </w:rPr>
        <w:t xml:space="preserve">verejného obstarávania bude uzatvorenie </w:t>
      </w:r>
      <w:r w:rsidRPr="008819B2">
        <w:rPr>
          <w:rFonts w:ascii="Arial Narrow" w:hAnsi="Arial Narrow"/>
        </w:rPr>
        <w:t>Kúpnej zmluvy</w:t>
      </w:r>
      <w:r w:rsidR="00EC5D0F" w:rsidRPr="008A38F0">
        <w:rPr>
          <w:rFonts w:ascii="Arial Narrow" w:hAnsi="Arial Narrow"/>
        </w:rPr>
        <w:t>.</w:t>
      </w:r>
    </w:p>
    <w:p w14:paraId="5BFB8893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BB3655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4"/>
    </w:p>
    <w:p w14:paraId="1712F18E" w14:textId="256864CF" w:rsidR="00726D27" w:rsidRPr="008A38F0" w:rsidRDefault="00F1042C" w:rsidP="00F1042C">
      <w:pPr>
        <w:pStyle w:val="Zkladntext22"/>
        <w:tabs>
          <w:tab w:val="left" w:pos="709"/>
        </w:tabs>
        <w:spacing w:line="276" w:lineRule="auto"/>
        <w:ind w:right="2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Pr="00F1042C">
        <w:rPr>
          <w:rFonts w:ascii="Arial Narrow" w:hAnsi="Arial Narrow"/>
          <w:sz w:val="24"/>
          <w:szCs w:val="24"/>
        </w:rPr>
        <w:t xml:space="preserve">Predmet zákazky </w:t>
      </w:r>
      <w:r>
        <w:rPr>
          <w:rFonts w:ascii="Arial Narrow" w:hAnsi="Arial Narrow"/>
          <w:sz w:val="24"/>
          <w:szCs w:val="24"/>
          <w:lang w:val="sk-SK"/>
        </w:rPr>
        <w:t xml:space="preserve">bude </w:t>
      </w:r>
      <w:r w:rsidRPr="00F1042C">
        <w:rPr>
          <w:rFonts w:ascii="Arial Narrow" w:hAnsi="Arial Narrow"/>
          <w:sz w:val="24"/>
          <w:szCs w:val="24"/>
        </w:rPr>
        <w:t xml:space="preserve">financovaný </w:t>
      </w:r>
      <w:r>
        <w:rPr>
          <w:rFonts w:ascii="Arial Narrow" w:hAnsi="Arial Narrow"/>
          <w:sz w:val="24"/>
          <w:szCs w:val="24"/>
          <w:lang w:val="sk-SK"/>
        </w:rPr>
        <w:t>z</w:t>
      </w:r>
      <w:r w:rsidR="00610012">
        <w:rPr>
          <w:rFonts w:ascii="Arial Narrow" w:hAnsi="Arial Narrow"/>
          <w:sz w:val="24"/>
          <w:szCs w:val="24"/>
          <w:lang w:val="sk-SK"/>
        </w:rPr>
        <w:t> rozpočtových zdrojov verejného obstarávateľa</w:t>
      </w:r>
      <w:r w:rsidRPr="00F1042C">
        <w:rPr>
          <w:rFonts w:ascii="Arial Narrow" w:hAnsi="Arial Narrow"/>
          <w:sz w:val="24"/>
          <w:szCs w:val="24"/>
          <w:lang w:val="sk-SK"/>
        </w:rPr>
        <w:t>.</w:t>
      </w:r>
    </w:p>
    <w:p w14:paraId="4CC995D9" w14:textId="785D3BC9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5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6C8687B0" w14:textId="77777777"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00104D53" w14:textId="77777777"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C73094D" w14:textId="4A2C28DD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1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14:paraId="34387F87" w14:textId="77777777"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6813A25" w14:textId="1B2871F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2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14:paraId="56A09ED7" w14:textId="77777777"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FA929E" w14:textId="79A8D5BC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14:paraId="29D7A28C" w14:textId="77777777"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083A51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6561EB40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8AEC6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049C6325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94449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14:paraId="1918B0B3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33F741B" w14:textId="291746BF" w:rsidR="009C6825" w:rsidRPr="00A00209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A00209">
        <w:rPr>
          <w:rFonts w:ascii="Arial Narrow" w:eastAsia="TimesNewRomanPSMT" w:hAnsi="Arial Narrow"/>
        </w:rPr>
        <w:t xml:space="preserve">Zaradený záujemca </w:t>
      </w:r>
      <w:r w:rsidR="009C6825" w:rsidRPr="00A00209">
        <w:rPr>
          <w:rFonts w:ascii="Arial Narrow" w:eastAsia="TimesNewRomanPSMT" w:hAnsi="Arial Narrow"/>
        </w:rPr>
        <w:t xml:space="preserve">môže predložiť iba jednu ponuku. </w:t>
      </w:r>
      <w:r w:rsidR="00984AAD" w:rsidRPr="00A00209">
        <w:rPr>
          <w:rFonts w:ascii="Arial Narrow" w:hAnsi="Arial Narrow" w:cs="Segoe UI"/>
          <w:shd w:val="clear" w:color="auto" w:fill="FFFFFF"/>
        </w:rPr>
        <w:t>Ak uchádzač v lehote na predkladanie ponúk predloží viac ponúk, verejný obstarávateľ prihliada len na ponuku, ktorá bola predložená ako posledná a na ostatné ponuky hľadí rovnako ako na ponuky, ktoré boli predložené po lehote na predkladanie ponúk.</w:t>
      </w:r>
    </w:p>
    <w:p w14:paraId="145608AD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39798A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6"/>
    </w:p>
    <w:p w14:paraId="29C84DA2" w14:textId="31D066F4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</w:t>
      </w:r>
      <w:r w:rsidR="00EC5D0F" w:rsidRPr="008A38F0">
        <w:rPr>
          <w:rFonts w:ascii="Arial Narrow" w:hAnsi="Arial Narrow"/>
        </w:rPr>
        <w:t>kladá ponuku v</w:t>
      </w:r>
      <w:r w:rsidR="00944D6E" w:rsidRPr="008A38F0">
        <w:rPr>
          <w:rFonts w:ascii="Arial Narrow" w:hAnsi="Arial Narrow"/>
        </w:rPr>
        <w:t> </w:t>
      </w:r>
      <w:r w:rsidR="00EC5D0F" w:rsidRPr="008A38F0">
        <w:rPr>
          <w:rFonts w:ascii="Arial Narrow" w:hAnsi="Arial Narrow"/>
        </w:rPr>
        <w:t>slovenskom</w:t>
      </w:r>
      <w:r w:rsidR="00944D6E" w:rsidRPr="008A38F0">
        <w:rPr>
          <w:rFonts w:ascii="Arial Narrow" w:hAnsi="Arial Narrow"/>
        </w:rPr>
        <w:t xml:space="preserve"> alebo</w:t>
      </w:r>
      <w:r w:rsidR="00EC5D0F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českom jazyku. Ak je jej súčasťou doklad alebo dokument </w:t>
      </w:r>
      <w:r w:rsidR="009C6825" w:rsidRPr="008819B2">
        <w:rPr>
          <w:rFonts w:ascii="Arial Narrow" w:hAnsi="Arial Narrow"/>
        </w:rPr>
        <w:t>vyhotovený v cudzom jazyku, predkladá sa spolu s jeho úradným prekladom do slovenčiny; to neplatí</w:t>
      </w:r>
      <w:r w:rsidR="009C6825" w:rsidRPr="008A38F0">
        <w:rPr>
          <w:rFonts w:ascii="Arial Narrow" w:hAnsi="Arial Narrow"/>
        </w:rPr>
        <w:t xml:space="preserve"> pre doklady a dokumenty vyhotovené v českom jazyku. Ponuka musí byť predložená v čitateľnej a reprodukovateľnej podobe.</w:t>
      </w:r>
    </w:p>
    <w:p w14:paraId="04570936" w14:textId="77777777"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A09096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7"/>
    </w:p>
    <w:p w14:paraId="67BB65E6" w14:textId="5D1C98A9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3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14:paraId="1B411773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2B2D6A06" w14:textId="77777777"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 xml:space="preserve">. Zaradený záujemca sa prihlasuje do systému pomocou </w:t>
      </w:r>
      <w:proofErr w:type="spellStart"/>
      <w:r w:rsidRPr="008A38F0">
        <w:rPr>
          <w:rFonts w:ascii="Arial Narrow" w:hAnsi="Arial Narrow"/>
        </w:rPr>
        <w:t>eID</w:t>
      </w:r>
      <w:proofErr w:type="spellEnd"/>
      <w:r w:rsidRPr="008A38F0">
        <w:rPr>
          <w:rFonts w:ascii="Arial Narrow" w:hAnsi="Arial Narrow"/>
        </w:rPr>
        <w:t xml:space="preserve"> alebo svojich hesiel, ktoré nadobudol v rámci autentifikačného procesu.</w:t>
      </w:r>
    </w:p>
    <w:p w14:paraId="08493A74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54388C" w14:textId="2D1985E7"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460A4CD8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32C939" w14:textId="693663D6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D90500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14:paraId="7B5E3F82" w14:textId="77777777" w:rsidR="00E06D57" w:rsidRPr="008A38F0" w:rsidRDefault="00E06D5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69B75A1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14:paraId="55A5C974" w14:textId="38B13FE1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opis ponúkaného tovaru</w:t>
      </w:r>
      <w:r w:rsidR="003E26B2" w:rsidRPr="008A38F0">
        <w:rPr>
          <w:rFonts w:ascii="Arial Narrow" w:eastAsia="TimesNewRomanPSMT" w:hAnsi="Arial Narrow"/>
          <w:color w:val="000000"/>
        </w:rPr>
        <w:t xml:space="preserve"> – </w:t>
      </w:r>
      <w:r w:rsidR="003E26B2" w:rsidRPr="008819B2">
        <w:rPr>
          <w:rFonts w:ascii="Arial Narrow" w:eastAsia="TimesNewRomanPSMT" w:hAnsi="Arial Narrow"/>
          <w:color w:val="000000"/>
        </w:rPr>
        <w:t>Vlastný návrh plnenia</w:t>
      </w:r>
      <w:r w:rsidRPr="008819B2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</w:t>
      </w:r>
      <w:r w:rsidR="007C7FF6" w:rsidRPr="008A38F0">
        <w:rPr>
          <w:rFonts w:ascii="Arial Narrow" w:eastAsia="TimesNewRomanPSMT" w:hAnsi="Arial Narrow"/>
          <w:color w:val="000000"/>
        </w:rPr>
        <w:t xml:space="preserve"> </w:t>
      </w:r>
      <w:r w:rsidR="007C7FF6" w:rsidRPr="008A38F0">
        <w:rPr>
          <w:rFonts w:ascii="Arial Narrow" w:hAnsi="Arial Narrow"/>
          <w:color w:val="000000"/>
          <w:shd w:val="clear" w:color="auto" w:fill="FFFFFF"/>
        </w:rPr>
        <w:t>(príloha č. 1)</w:t>
      </w:r>
      <w:r w:rsidRPr="008A38F0">
        <w:rPr>
          <w:rFonts w:ascii="Arial Narrow" w:eastAsia="TimesNewRomanPSMT" w:hAnsi="Arial Narrow"/>
          <w:color w:val="000000"/>
        </w:rPr>
        <w:t>,</w:t>
      </w:r>
    </w:p>
    <w:p w14:paraId="542E41E1" w14:textId="6D2FAE2D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 (príloha č. 2).</w:t>
      </w:r>
    </w:p>
    <w:p w14:paraId="0DA22D4F" w14:textId="7E0F1EC5"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21B0D7A3" w14:textId="77777777"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184D5AF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8"/>
    </w:p>
    <w:p w14:paraId="6FEFF849" w14:textId="77777777" w:rsidR="007A5BF6" w:rsidRPr="007A5BF6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Ponuky musia byť doručené do konca lehoty na predkladanie ponúk, ktorý je uvedený v elektronickom prostriedku JOSEPHINE v časti zodpovedajúcej tejto zákazke.</w:t>
      </w:r>
    </w:p>
    <w:p w14:paraId="0483529D" w14:textId="25AC2D83" w:rsidR="009C6825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Ponuka zaradeného záujemcu predložená po uplynutí lehoty na predkladanie ponúk sa elektronicky neotvorí.</w:t>
      </w:r>
    </w:p>
    <w:p w14:paraId="595AB2DC" w14:textId="77777777" w:rsidR="007A5BF6" w:rsidRPr="008A38F0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D05121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9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9"/>
    </w:p>
    <w:p w14:paraId="06932FDC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579FACF0" w14:textId="77777777"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23BA5EDD" w14:textId="77777777" w:rsidR="009C6825" w:rsidRPr="008A38F0" w:rsidRDefault="009C6825" w:rsidP="00377093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0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10"/>
    </w:p>
    <w:p w14:paraId="3FD5F870" w14:textId="6B8077EC" w:rsidR="00EF153E" w:rsidRPr="008A38F0" w:rsidRDefault="00EF153E" w:rsidP="00377093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Zábezpeka ponuky sa </w:t>
      </w:r>
      <w:r w:rsidR="00B959DC" w:rsidRPr="008A38F0">
        <w:rPr>
          <w:rFonts w:ascii="Arial Narrow" w:hAnsi="Arial Narrow"/>
        </w:rPr>
        <w:t>ne</w:t>
      </w:r>
      <w:r w:rsidRPr="008A38F0">
        <w:rPr>
          <w:rFonts w:ascii="Arial Narrow" w:hAnsi="Arial Narrow"/>
        </w:rPr>
        <w:t>vyžaduje</w:t>
      </w:r>
      <w:r w:rsidR="00B959DC" w:rsidRPr="008A38F0">
        <w:rPr>
          <w:rFonts w:ascii="Arial Narrow" w:hAnsi="Arial Narrow"/>
        </w:rPr>
        <w:t xml:space="preserve">. </w:t>
      </w:r>
      <w:r w:rsidRPr="008A38F0">
        <w:rPr>
          <w:rFonts w:ascii="Arial Narrow" w:hAnsi="Arial Narrow"/>
        </w:rPr>
        <w:t xml:space="preserve"> </w:t>
      </w:r>
    </w:p>
    <w:p w14:paraId="59FC0724" w14:textId="4FCEACEF"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34AAE5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1"/>
    </w:p>
    <w:p w14:paraId="1B219F3B" w14:textId="5939E591"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73E651C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DD2E9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2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2"/>
    </w:p>
    <w:p w14:paraId="71514047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51BD36F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78B3C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3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3"/>
    </w:p>
    <w:p w14:paraId="238B28F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2CB07E8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9F3BEBE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4"/>
    </w:p>
    <w:p w14:paraId="66E9387E" w14:textId="21059D43"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8A38F0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8A38F0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14:paraId="1C291FD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0B6CAA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5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5"/>
    </w:p>
    <w:p w14:paraId="2F884853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1A4B56B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4A9E0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6"/>
    </w:p>
    <w:p w14:paraId="649D031A" w14:textId="6F6EE888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68CDBC0" w14:textId="77777777"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D756C1" w14:textId="5F4C16C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8A38F0">
        <w:rPr>
          <w:rFonts w:ascii="Arial Narrow" w:eastAsia="TimesNewRomanPSMT" w:hAnsi="Arial Narrow"/>
          <w:color w:val="000000"/>
        </w:rPr>
        <w:t>t.j</w:t>
      </w:r>
      <w:proofErr w:type="spellEnd"/>
      <w:r w:rsidRPr="008A38F0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14:paraId="2427E34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4731B3" w14:textId="051260EE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14:paraId="2B4A73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22F56F5" w14:textId="403D0829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27E80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EFCDAB1" w14:textId="006EF2F3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14:paraId="155E67B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BE49F2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7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7"/>
    </w:p>
    <w:p w14:paraId="5C27C106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4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14:paraId="7C24E389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E39EF3D" w14:textId="3B6B16E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14:paraId="7F9BC35C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5A29636" w14:textId="7AF6CFE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="009B31EB">
        <w:rPr>
          <w:rFonts w:ascii="Arial Narrow" w:hAnsi="Arial Narrow"/>
          <w:color w:val="000000"/>
        </w:rPr>
        <w:t xml:space="preserve"> o ich vysvetlenie</w:t>
      </w:r>
      <w:r w:rsidRPr="008A38F0">
        <w:rPr>
          <w:rFonts w:ascii="Arial Narrow" w:hAnsi="Arial Narrow"/>
          <w:color w:val="000000"/>
        </w:rPr>
        <w:t>.</w:t>
      </w:r>
    </w:p>
    <w:p w14:paraId="19695DC7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A3F4BB2" w14:textId="1325B9C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947D28A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364E11D" w14:textId="2EF38F41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ZVO.</w:t>
      </w:r>
    </w:p>
    <w:p w14:paraId="501CB501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58CC4A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14:paraId="01A2266D" w14:textId="46738413"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5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14:paraId="44A8DAAC" w14:textId="589E98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14:paraId="1CD9BF5F" w14:textId="77777777" w:rsidR="00146AD6" w:rsidRPr="008A38F0" w:rsidRDefault="00146AD6" w:rsidP="008A38F0">
      <w:pPr>
        <w:jc w:val="both"/>
        <w:rPr>
          <w:rFonts w:ascii="Arial Narrow" w:hAnsi="Arial Narrow"/>
        </w:rPr>
      </w:pPr>
    </w:p>
    <w:p w14:paraId="688F5801" w14:textId="1CE385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Microsoft </w:t>
      </w:r>
      <w:proofErr w:type="spellStart"/>
      <w:r w:rsidR="002A69F0">
        <w:rPr>
          <w:rFonts w:ascii="Arial Narrow" w:hAnsi="Arial Narrow"/>
        </w:rPr>
        <w:t>Edge</w:t>
      </w:r>
      <w:proofErr w:type="spellEnd"/>
    </w:p>
    <w:p w14:paraId="5E301CEA" w14:textId="77777777" w:rsidR="009C6825" w:rsidRPr="008A38F0" w:rsidRDefault="009C6825" w:rsidP="008A38F0">
      <w:pPr>
        <w:jc w:val="both"/>
        <w:rPr>
          <w:rFonts w:ascii="Arial Narrow" w:hAnsi="Arial Narrow"/>
        </w:rPr>
      </w:pPr>
      <w:proofErr w:type="spellStart"/>
      <w:r w:rsidRPr="008A38F0">
        <w:rPr>
          <w:rFonts w:ascii="Arial Narrow" w:hAnsi="Arial Narrow"/>
        </w:rPr>
        <w:t>Mozilla</w:t>
      </w:r>
      <w:proofErr w:type="spellEnd"/>
      <w:r w:rsidRPr="008A38F0">
        <w:rPr>
          <w:rFonts w:ascii="Arial Narrow" w:hAnsi="Arial Narrow"/>
        </w:rPr>
        <w:t xml:space="preserve"> Firefox verzia 13.0 a vyššia alebo </w:t>
      </w:r>
    </w:p>
    <w:p w14:paraId="76D23531" w14:textId="77777777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Chrome.</w:t>
      </w:r>
    </w:p>
    <w:p w14:paraId="794F80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9F3380B" w14:textId="5758F0C0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2B9F7E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684723" w14:textId="3F61FE7D"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14:paraId="427DEAF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3AC3A74" w14:textId="77777777"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314B78D7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7679DF5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1D238F48" w14:textId="77777777"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783C775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14:paraId="42BC7CE2" w14:textId="77777777"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40FD03A" w14:textId="77777777"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8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14:paraId="7DB43102" w14:textId="77777777"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14:paraId="04C9282B" w14:textId="77777777"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416B8A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8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14:paraId="2DA02995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 xml:space="preserve">Otváranie ponúk sa uskutoční elektronicky. v mieste sídla verejného obstarávateľa.  Čas otvárania ponúk je uvedený v elektronickom prostriedku JOSEPHINE v časti zodpovedajúcej tejto zákazke. </w:t>
      </w:r>
    </w:p>
    <w:p w14:paraId="72709DA9" w14:textId="2E5E3B7D" w:rsidR="009C6825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V zmysle § 61 ods. 4 ZVO je otváranie ponúk neverejné, údaje z otvárania ponúk verejný obstarávateľ a obstarávateľ nezverejňuje a neposiela uchádzačom ani zápisnicu z otvárania ponúk.</w:t>
      </w:r>
    </w:p>
    <w:p w14:paraId="701CFE07" w14:textId="77777777" w:rsidR="007A5BF6" w:rsidRPr="008A38F0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5D645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9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9"/>
    </w:p>
    <w:p w14:paraId="50701F9A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 xml:space="preserve">Verejný obstarávateľ pristúpi k vyhodnoteniu predložených ponúk z pohľadu splnenia požiadaviek na predmet zákazky podľa § 53 ZVO. </w:t>
      </w:r>
    </w:p>
    <w:p w14:paraId="78794576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6ABCFF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1CE169AA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a.) Zostaví poradie ponúk uchádzačov na základe vyhodnotenia návrhov na plnenie kritéria.</w:t>
      </w:r>
    </w:p>
    <w:p w14:paraId="0E9F6F3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zákazky.</w:t>
      </w:r>
    </w:p>
    <w:p w14:paraId="157B076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2BD87DA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B59F53F" w14:textId="285F9940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Komunikácia medzi uchádzačom/uchád</w:t>
      </w:r>
      <w:r w:rsidR="005C57B0">
        <w:rPr>
          <w:rFonts w:ascii="Arial Narrow" w:eastAsia="TimesNewRomanPSMT" w:hAnsi="Arial Narrow"/>
          <w:color w:val="000000"/>
        </w:rPr>
        <w:t>začmi a verejným obstarávateľom</w:t>
      </w:r>
      <w:r w:rsidRPr="007A5BF6">
        <w:rPr>
          <w:rFonts w:ascii="Arial Narrow" w:eastAsia="TimesNewRomanPSMT" w:hAnsi="Arial Narrow"/>
          <w:color w:val="000000"/>
        </w:rPr>
        <w:t xml:space="preserve"> počas vyhodnotenia ponúk bude prebiehať elektronicky, prostredníctvom komunikačného rozhrania elektronického prostriedku JOSEPHINE. Uchádzač musí písomné vysvetlenie/ doplnenie ponuky na základe požiadavky doručiť verejnému obstarávateľovi prostredníctvom určenej komunikácie v elektronickom prostriedku JOSEPHINE. </w:t>
      </w:r>
    </w:p>
    <w:p w14:paraId="3522297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1F3008" w14:textId="6F249EF5" w:rsidR="009C6825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lastRenderedPageBreak/>
        <w:t>Verejný obstarávateľ bezodkladne prostredníctvom komunikačného rozhrania elektronického prostriedku JOSEPHINE upovedomí uchádzača, že bol vylúčený alebo, že jeho ponuka bola vylúčená s uvedením dôvodu a lehoty, v ktorej môže byť doručená námietka.</w:t>
      </w:r>
    </w:p>
    <w:p w14:paraId="6AF30441" w14:textId="77777777" w:rsidR="00E1221F" w:rsidRPr="008A38F0" w:rsidRDefault="00E1221F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4E826BE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20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7C71BA27" w14:textId="1C9F68CB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(príloha č. 3)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>Pod cenou sa rozumie cena</w:t>
      </w:r>
      <w:r w:rsidR="00D90500">
        <w:rPr>
          <w:rFonts w:ascii="Arial Narrow" w:hAnsi="Arial Narrow"/>
        </w:rPr>
        <w:t xml:space="preserve"> za celý predmet zákazky v EUR bez</w:t>
      </w:r>
      <w:r w:rsidRPr="008A38F0">
        <w:rPr>
          <w:rFonts w:ascii="Arial Narrow" w:hAnsi="Arial Narrow"/>
        </w:rPr>
        <w:t> DPH.</w:t>
      </w:r>
    </w:p>
    <w:p w14:paraId="31FF7071" w14:textId="77777777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14:paraId="2F8965B6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1" w:name="_Toc488059690"/>
      <w:r w:rsidRPr="008A38F0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1"/>
    </w:p>
    <w:p w14:paraId="450FB59B" w14:textId="77777777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06B6E7E2" w14:textId="6F1EB222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31EA8425" w14:textId="2874A9B1"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14:paraId="0CDC5E61" w14:textId="65CC3A07"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Úspešný uchádzač pred podpisom zmluvy, ktorá bude výsledkom tohto verejného obstarávania v rámci poskytnutia riadnej súčinnosti podľa § 56 ods. </w:t>
      </w:r>
      <w:r w:rsidR="008B1E10">
        <w:rPr>
          <w:rFonts w:ascii="Arial Narrow" w:hAnsi="Arial Narrow"/>
        </w:rPr>
        <w:t>5</w:t>
      </w:r>
      <w:r w:rsidR="008B1E10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zákona bude povinný:</w:t>
      </w:r>
    </w:p>
    <w:p w14:paraId="7D1D6808" w14:textId="77777777"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6C2CEEF8" w14:textId="77777777"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14:paraId="12D887DF" w14:textId="77777777" w:rsidR="00FC26F2" w:rsidRPr="008A38F0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17E13F85" w14:textId="77777777" w:rsidR="00FC26F2" w:rsidRPr="008A38F0" w:rsidRDefault="00FC26F2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5EC72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14:paraId="6A0AC76E" w14:textId="77777777"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14:paraId="3A91C3D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513EDA0" w14:textId="77777777"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14:paraId="688FBBA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6D1F267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14C9C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Prílohy</w:t>
      </w:r>
      <w:bookmarkEnd w:id="23"/>
    </w:p>
    <w:p w14:paraId="3B8CAF1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E126BB" w:rsidRPr="008A38F0">
        <w:rPr>
          <w:rFonts w:ascii="Arial Narrow" w:hAnsi="Arial Narrow"/>
          <w:bCs/>
          <w:color w:val="000000"/>
        </w:rPr>
        <w:t xml:space="preserve"> 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14:paraId="1F25746D" w14:textId="222418A8"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880D7A">
        <w:rPr>
          <w:rFonts w:ascii="Arial Narrow" w:eastAsia="TimesNewRomanPSMT" w:hAnsi="Arial Narrow"/>
          <w:color w:val="000000"/>
        </w:rPr>
        <w:t xml:space="preserve"> /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14:paraId="7AF02B1F" w14:textId="77777777" w:rsidR="006D7653" w:rsidRPr="008A38F0" w:rsidRDefault="006D765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t xml:space="preserve">Príloha č. 2: </w:t>
      </w:r>
      <w:r w:rsidRPr="008A38F0">
        <w:rPr>
          <w:rFonts w:ascii="Arial Narrow" w:eastAsia="TimesNewRomanPSMT" w:hAnsi="Arial Narrow"/>
        </w:rPr>
        <w:tab/>
        <w:t xml:space="preserve">Návrh štruktúrovaného rozpočtu </w:t>
      </w:r>
    </w:p>
    <w:p w14:paraId="6AB346EF" w14:textId="7D7A9104"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C76C31" w:rsidRPr="008A38F0">
        <w:rPr>
          <w:rFonts w:ascii="Arial Narrow" w:eastAsia="TimesNewRomanPSMT" w:hAnsi="Arial Narrow"/>
        </w:rPr>
        <w:t xml:space="preserve">Kritérium  na vyhodnotenie ponúk, pravidlá jeho uplatnenia </w:t>
      </w:r>
    </w:p>
    <w:p w14:paraId="7AB536A2" w14:textId="70863996"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  <w:t xml:space="preserve">Návrh zmluvy </w:t>
      </w:r>
    </w:p>
    <w:p w14:paraId="14FDCFB4" w14:textId="6A1F86D8" w:rsidR="003027C4" w:rsidRPr="00BA0827" w:rsidRDefault="008819B2" w:rsidP="008B6C3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  <w:color w:val="000000"/>
        </w:rPr>
      </w:pPr>
      <w:r w:rsidRPr="00BA0827">
        <w:rPr>
          <w:rFonts w:ascii="Arial Narrow" w:eastAsia="TimesNewRomanPSMT" w:hAnsi="Arial Narrow"/>
        </w:rPr>
        <w:t>Príloha č. 5:</w:t>
      </w:r>
      <w:r w:rsidR="003A54A7" w:rsidRPr="00BA0827">
        <w:rPr>
          <w:rFonts w:ascii="Arial Narrow" w:eastAsia="TimesNewRomanPSMT" w:hAnsi="Arial Narrow"/>
        </w:rPr>
        <w:tab/>
        <w:t>Čestné vyhlásenie</w:t>
      </w:r>
      <w:r w:rsidRPr="00BA0827">
        <w:rPr>
          <w:rFonts w:ascii="Arial Narrow" w:eastAsia="TimesNewRomanPSMT" w:hAnsi="Arial Narrow"/>
        </w:rPr>
        <w:t xml:space="preserve"> uchádzača </w:t>
      </w:r>
    </w:p>
    <w:sectPr w:rsidR="003027C4" w:rsidRPr="00BA0827" w:rsidSect="003A192D">
      <w:headerReference w:type="default" r:id="rId16"/>
      <w:footerReference w:type="default" r:id="rId17"/>
      <w:pgSz w:w="11906" w:h="16838" w:code="9"/>
      <w:pgMar w:top="851" w:right="1134" w:bottom="1418" w:left="1418" w:header="709" w:footer="8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F68AD" w14:textId="77777777" w:rsidR="00221C27" w:rsidRDefault="00221C27">
      <w:r>
        <w:separator/>
      </w:r>
    </w:p>
  </w:endnote>
  <w:endnote w:type="continuationSeparator" w:id="0">
    <w:p w14:paraId="661A018C" w14:textId="77777777" w:rsidR="00221C27" w:rsidRDefault="00221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BD94F" w14:textId="6543A3D4" w:rsidR="00BA0827" w:rsidRDefault="00BA0827" w:rsidP="00BA0827">
    <w:pPr>
      <w:pStyle w:val="Pta"/>
    </w:pPr>
  </w:p>
  <w:p w14:paraId="7CB49A3F" w14:textId="7CCD3716" w:rsidR="00312F97" w:rsidRPr="00BA0827" w:rsidRDefault="00610012" w:rsidP="00BA0827">
    <w:pPr>
      <w:pStyle w:val="Pta"/>
      <w:rPr>
        <w:lang w:val="sk-SK"/>
      </w:rPr>
    </w:pPr>
    <w:r w:rsidRPr="00610012">
      <w:rPr>
        <w:sz w:val="20"/>
        <w:lang w:val="sk-SK"/>
      </w:rPr>
      <w:t xml:space="preserve">Diskové pole (NAS) – 2 typy </w:t>
    </w:r>
    <w:r w:rsidR="00BA0827" w:rsidRPr="00DD3A23">
      <w:rPr>
        <w:sz w:val="20"/>
      </w:rPr>
      <w:t xml:space="preserve">- </w:t>
    </w:r>
    <w:r w:rsidR="00BA0827" w:rsidRPr="00DD3A23">
      <w:rPr>
        <w:sz w:val="20"/>
        <w:lang w:val="sk-SK"/>
      </w:rPr>
      <w:t xml:space="preserve">ID </w:t>
    </w:r>
    <w:r>
      <w:rPr>
        <w:sz w:val="20"/>
        <w:lang w:val="sk-SK"/>
      </w:rPr>
      <w:t>69923</w:t>
    </w:r>
    <w:r w:rsidR="00BA0827" w:rsidRPr="00BA0827">
      <w:rPr>
        <w:sz w:val="20"/>
        <w:szCs w:val="22"/>
        <w:lang w:val="sk-SK"/>
      </w:rPr>
      <w:tab/>
      <w:t xml:space="preserve">Strana </w:t>
    </w:r>
    <w:r w:rsidR="00BA0827" w:rsidRPr="00BA0827">
      <w:rPr>
        <w:b/>
        <w:bCs/>
        <w:sz w:val="20"/>
        <w:szCs w:val="22"/>
      </w:rPr>
      <w:fldChar w:fldCharType="begin"/>
    </w:r>
    <w:r w:rsidR="00BA0827" w:rsidRPr="00BA0827">
      <w:rPr>
        <w:b/>
        <w:bCs/>
        <w:sz w:val="20"/>
        <w:szCs w:val="22"/>
      </w:rPr>
      <w:instrText>PAGE  \* Arabic  \* MERGEFORMAT</w:instrText>
    </w:r>
    <w:r w:rsidR="00BA0827" w:rsidRPr="00BA0827">
      <w:rPr>
        <w:b/>
        <w:bCs/>
        <w:sz w:val="20"/>
        <w:szCs w:val="22"/>
      </w:rPr>
      <w:fldChar w:fldCharType="separate"/>
    </w:r>
    <w:r w:rsidR="001C4BC7" w:rsidRPr="001C4BC7">
      <w:rPr>
        <w:b/>
        <w:bCs/>
        <w:noProof/>
        <w:sz w:val="20"/>
        <w:szCs w:val="22"/>
        <w:lang w:val="sk-SK"/>
      </w:rPr>
      <w:t>9</w:t>
    </w:r>
    <w:r w:rsidR="00BA0827" w:rsidRPr="00BA0827">
      <w:rPr>
        <w:b/>
        <w:bCs/>
        <w:sz w:val="20"/>
        <w:szCs w:val="22"/>
      </w:rPr>
      <w:fldChar w:fldCharType="end"/>
    </w:r>
    <w:r w:rsidR="00BA0827" w:rsidRPr="00BA0827">
      <w:rPr>
        <w:sz w:val="20"/>
        <w:szCs w:val="22"/>
        <w:lang w:val="sk-SK"/>
      </w:rPr>
      <w:t xml:space="preserve"> z </w:t>
    </w:r>
    <w:r w:rsidR="00BA0827" w:rsidRPr="00BA0827">
      <w:rPr>
        <w:b/>
        <w:bCs/>
        <w:sz w:val="20"/>
        <w:szCs w:val="22"/>
      </w:rPr>
      <w:fldChar w:fldCharType="begin"/>
    </w:r>
    <w:r w:rsidR="00BA0827" w:rsidRPr="00BA0827">
      <w:rPr>
        <w:b/>
        <w:bCs/>
        <w:sz w:val="20"/>
        <w:szCs w:val="22"/>
      </w:rPr>
      <w:instrText>NUMPAGES  \* Arabic  \* MERGEFORMAT</w:instrText>
    </w:r>
    <w:r w:rsidR="00BA0827" w:rsidRPr="00BA0827">
      <w:rPr>
        <w:b/>
        <w:bCs/>
        <w:sz w:val="20"/>
        <w:szCs w:val="22"/>
      </w:rPr>
      <w:fldChar w:fldCharType="separate"/>
    </w:r>
    <w:r w:rsidR="001C4BC7" w:rsidRPr="001C4BC7">
      <w:rPr>
        <w:b/>
        <w:bCs/>
        <w:noProof/>
        <w:sz w:val="20"/>
        <w:szCs w:val="22"/>
        <w:lang w:val="sk-SK"/>
      </w:rPr>
      <w:t>9</w:t>
    </w:r>
    <w:r w:rsidR="00BA0827" w:rsidRPr="00BA0827">
      <w:rPr>
        <w:b/>
        <w:bCs/>
        <w:sz w:val="20"/>
        <w:szCs w:val="22"/>
      </w:rPr>
      <w:fldChar w:fldCharType="end"/>
    </w:r>
    <w:r w:rsidR="00BA0827">
      <w:rPr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FDB54" w14:textId="77777777" w:rsidR="00221C27" w:rsidRDefault="00221C27">
      <w:r>
        <w:separator/>
      </w:r>
    </w:p>
  </w:footnote>
  <w:footnote w:type="continuationSeparator" w:id="0">
    <w:p w14:paraId="272CDCA6" w14:textId="77777777" w:rsidR="00221C27" w:rsidRDefault="00221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C25E5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B166316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2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8"/>
  </w:num>
  <w:num w:numId="2">
    <w:abstractNumId w:val="5"/>
  </w:num>
  <w:num w:numId="3">
    <w:abstractNumId w:val="16"/>
  </w:num>
  <w:num w:numId="4">
    <w:abstractNumId w:val="8"/>
  </w:num>
  <w:num w:numId="5">
    <w:abstractNumId w:val="1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4"/>
  </w:num>
  <w:num w:numId="13">
    <w:abstractNumId w:val="13"/>
  </w:num>
  <w:num w:numId="14">
    <w:abstractNumId w:val="19"/>
  </w:num>
  <w:num w:numId="15">
    <w:abstractNumId w:val="15"/>
  </w:num>
  <w:num w:numId="16">
    <w:abstractNumId w:val="17"/>
  </w:num>
  <w:num w:numId="17">
    <w:abstractNumId w:val="3"/>
  </w:num>
  <w:num w:numId="18">
    <w:abstractNumId w:val="7"/>
  </w:num>
  <w:num w:numId="19">
    <w:abstractNumId w:val="12"/>
  </w:num>
  <w:num w:numId="20">
    <w:abstractNumId w:val="20"/>
  </w:num>
  <w:num w:numId="21">
    <w:abstractNumId w:val="4"/>
  </w:num>
  <w:num w:numId="22">
    <w:abstractNumId w:val="9"/>
  </w:num>
  <w:num w:numId="23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IwNDS0sDS0tDA2NbVQ0lEKTi0uzszPAykwqQUAD8sLSywAAAA=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3CD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BB0"/>
    <w:rsid w:val="000345DE"/>
    <w:rsid w:val="0003621F"/>
    <w:rsid w:val="0004067F"/>
    <w:rsid w:val="00040F32"/>
    <w:rsid w:val="00041B90"/>
    <w:rsid w:val="00042252"/>
    <w:rsid w:val="000425CF"/>
    <w:rsid w:val="00042EE2"/>
    <w:rsid w:val="00043BEA"/>
    <w:rsid w:val="00043F90"/>
    <w:rsid w:val="00044061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6A3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477C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17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1CBA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39A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3F0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5E7E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AFD"/>
    <w:rsid w:val="001B4C69"/>
    <w:rsid w:val="001B5574"/>
    <w:rsid w:val="001B5671"/>
    <w:rsid w:val="001B57AB"/>
    <w:rsid w:val="001B5CF6"/>
    <w:rsid w:val="001B5D57"/>
    <w:rsid w:val="001B785B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4BC7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59A"/>
    <w:rsid w:val="001D79FC"/>
    <w:rsid w:val="001D7D54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17F54"/>
    <w:rsid w:val="0022043D"/>
    <w:rsid w:val="0022132E"/>
    <w:rsid w:val="00221831"/>
    <w:rsid w:val="00221C27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44A9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49EB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6C7"/>
    <w:rsid w:val="002A57E4"/>
    <w:rsid w:val="002A5F02"/>
    <w:rsid w:val="002A69F0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3A0D"/>
    <w:rsid w:val="00324251"/>
    <w:rsid w:val="00324737"/>
    <w:rsid w:val="00330C57"/>
    <w:rsid w:val="003314D0"/>
    <w:rsid w:val="00331C4C"/>
    <w:rsid w:val="00331CDD"/>
    <w:rsid w:val="003321FF"/>
    <w:rsid w:val="003340FF"/>
    <w:rsid w:val="003344E5"/>
    <w:rsid w:val="003346D0"/>
    <w:rsid w:val="00334973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095D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C90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093"/>
    <w:rsid w:val="00377112"/>
    <w:rsid w:val="0037769D"/>
    <w:rsid w:val="00377D50"/>
    <w:rsid w:val="0038022B"/>
    <w:rsid w:val="0038072F"/>
    <w:rsid w:val="00380786"/>
    <w:rsid w:val="003811D1"/>
    <w:rsid w:val="00381825"/>
    <w:rsid w:val="00382AF8"/>
    <w:rsid w:val="00382D7F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2D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4A7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66"/>
    <w:rsid w:val="003E3273"/>
    <w:rsid w:val="003E4B0B"/>
    <w:rsid w:val="003E579B"/>
    <w:rsid w:val="003E63E0"/>
    <w:rsid w:val="003E779E"/>
    <w:rsid w:val="003F0799"/>
    <w:rsid w:val="003F1075"/>
    <w:rsid w:val="003F18D7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45"/>
    <w:rsid w:val="00413475"/>
    <w:rsid w:val="00413584"/>
    <w:rsid w:val="00414391"/>
    <w:rsid w:val="00414D6E"/>
    <w:rsid w:val="004154DB"/>
    <w:rsid w:val="00415D5B"/>
    <w:rsid w:val="00416E87"/>
    <w:rsid w:val="00417250"/>
    <w:rsid w:val="00417294"/>
    <w:rsid w:val="004174A7"/>
    <w:rsid w:val="00420C79"/>
    <w:rsid w:val="00421280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327A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77F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571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4FB4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3ED8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4C3"/>
    <w:rsid w:val="00565555"/>
    <w:rsid w:val="00565CBB"/>
    <w:rsid w:val="00567919"/>
    <w:rsid w:val="0057024E"/>
    <w:rsid w:val="00571FE6"/>
    <w:rsid w:val="00572A31"/>
    <w:rsid w:val="00574056"/>
    <w:rsid w:val="0057557D"/>
    <w:rsid w:val="005769DF"/>
    <w:rsid w:val="0057776F"/>
    <w:rsid w:val="00577DF6"/>
    <w:rsid w:val="00581007"/>
    <w:rsid w:val="00581331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7B0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3E2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012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2D0E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534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0B47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6738"/>
    <w:rsid w:val="007170EA"/>
    <w:rsid w:val="007173D9"/>
    <w:rsid w:val="0071758F"/>
    <w:rsid w:val="00717C07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4A6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B92"/>
    <w:rsid w:val="00742D6D"/>
    <w:rsid w:val="00746037"/>
    <w:rsid w:val="007464DF"/>
    <w:rsid w:val="00746C88"/>
    <w:rsid w:val="00747203"/>
    <w:rsid w:val="0074724A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08C8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DD1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5BF6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6951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10869"/>
    <w:rsid w:val="008108F7"/>
    <w:rsid w:val="008109E6"/>
    <w:rsid w:val="008123AF"/>
    <w:rsid w:val="0081288E"/>
    <w:rsid w:val="0081327F"/>
    <w:rsid w:val="00814511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1B4"/>
    <w:rsid w:val="00835779"/>
    <w:rsid w:val="00835FC5"/>
    <w:rsid w:val="008362CB"/>
    <w:rsid w:val="0083735A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6B7"/>
    <w:rsid w:val="00860CC1"/>
    <w:rsid w:val="0086183C"/>
    <w:rsid w:val="00861910"/>
    <w:rsid w:val="0086193B"/>
    <w:rsid w:val="00862A4E"/>
    <w:rsid w:val="00862D70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105E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1E10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3DD7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42E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033"/>
    <w:rsid w:val="0095036B"/>
    <w:rsid w:val="00950457"/>
    <w:rsid w:val="009528EF"/>
    <w:rsid w:val="00953137"/>
    <w:rsid w:val="0095318A"/>
    <w:rsid w:val="00953C78"/>
    <w:rsid w:val="009549B9"/>
    <w:rsid w:val="00956793"/>
    <w:rsid w:val="00956BA7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10D"/>
    <w:rsid w:val="00974C24"/>
    <w:rsid w:val="00975033"/>
    <w:rsid w:val="00976448"/>
    <w:rsid w:val="00976C29"/>
    <w:rsid w:val="009772E4"/>
    <w:rsid w:val="00977C7B"/>
    <w:rsid w:val="00977D7D"/>
    <w:rsid w:val="009802F4"/>
    <w:rsid w:val="00980BEC"/>
    <w:rsid w:val="00980E0C"/>
    <w:rsid w:val="00980EFA"/>
    <w:rsid w:val="00982A5B"/>
    <w:rsid w:val="00983583"/>
    <w:rsid w:val="0098367A"/>
    <w:rsid w:val="00984AAD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B23"/>
    <w:rsid w:val="009B0D06"/>
    <w:rsid w:val="009B0EB9"/>
    <w:rsid w:val="009B1325"/>
    <w:rsid w:val="009B14A5"/>
    <w:rsid w:val="009B1C83"/>
    <w:rsid w:val="009B31EB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6165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09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37948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10D0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6DA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6EE8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5B02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55C7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172"/>
    <w:rsid w:val="00B616CE"/>
    <w:rsid w:val="00B61AED"/>
    <w:rsid w:val="00B624E4"/>
    <w:rsid w:val="00B62E38"/>
    <w:rsid w:val="00B62E41"/>
    <w:rsid w:val="00B633BD"/>
    <w:rsid w:val="00B6474E"/>
    <w:rsid w:val="00B65114"/>
    <w:rsid w:val="00B65162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9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827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0F4C"/>
    <w:rsid w:val="00BD127E"/>
    <w:rsid w:val="00BD1407"/>
    <w:rsid w:val="00BD151A"/>
    <w:rsid w:val="00BD2125"/>
    <w:rsid w:val="00BD293F"/>
    <w:rsid w:val="00BD3149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1CC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855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A2C"/>
    <w:rsid w:val="00CA7C65"/>
    <w:rsid w:val="00CB0630"/>
    <w:rsid w:val="00CB1B43"/>
    <w:rsid w:val="00CB1E9B"/>
    <w:rsid w:val="00CB278B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BE2"/>
    <w:rsid w:val="00CC0E22"/>
    <w:rsid w:val="00CC1DDE"/>
    <w:rsid w:val="00CC25A0"/>
    <w:rsid w:val="00CC289C"/>
    <w:rsid w:val="00CC28A0"/>
    <w:rsid w:val="00CC29AC"/>
    <w:rsid w:val="00CC34C7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1DD7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3700"/>
    <w:rsid w:val="00D1496B"/>
    <w:rsid w:val="00D14A00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278E5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1D2"/>
    <w:rsid w:val="00D41765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0500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A23"/>
    <w:rsid w:val="00DD3B1E"/>
    <w:rsid w:val="00DD4AF1"/>
    <w:rsid w:val="00DD5135"/>
    <w:rsid w:val="00DD5CF7"/>
    <w:rsid w:val="00DD6F33"/>
    <w:rsid w:val="00DD74C2"/>
    <w:rsid w:val="00DD777C"/>
    <w:rsid w:val="00DE07FD"/>
    <w:rsid w:val="00DE11D6"/>
    <w:rsid w:val="00DE1ED9"/>
    <w:rsid w:val="00DE28C1"/>
    <w:rsid w:val="00DE40B3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113"/>
    <w:rsid w:val="00E11FF9"/>
    <w:rsid w:val="00E1221F"/>
    <w:rsid w:val="00E12473"/>
    <w:rsid w:val="00E1263A"/>
    <w:rsid w:val="00E126BB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0D3"/>
    <w:rsid w:val="00E60444"/>
    <w:rsid w:val="00E6269F"/>
    <w:rsid w:val="00E633C9"/>
    <w:rsid w:val="00E63E86"/>
    <w:rsid w:val="00E6545E"/>
    <w:rsid w:val="00E6570D"/>
    <w:rsid w:val="00E6597A"/>
    <w:rsid w:val="00E65BC9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0B6F"/>
    <w:rsid w:val="00EB2243"/>
    <w:rsid w:val="00EB2D0D"/>
    <w:rsid w:val="00EB3914"/>
    <w:rsid w:val="00EB4145"/>
    <w:rsid w:val="00EB5D6C"/>
    <w:rsid w:val="00EB5E54"/>
    <w:rsid w:val="00EB6AB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4F1A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8E3"/>
    <w:rsid w:val="00ED49BB"/>
    <w:rsid w:val="00ED4D0E"/>
    <w:rsid w:val="00ED50A6"/>
    <w:rsid w:val="00ED576E"/>
    <w:rsid w:val="00ED59F4"/>
    <w:rsid w:val="00ED5E92"/>
    <w:rsid w:val="00ED6C89"/>
    <w:rsid w:val="00ED6DB9"/>
    <w:rsid w:val="00ED785C"/>
    <w:rsid w:val="00EE0A34"/>
    <w:rsid w:val="00EE2F2A"/>
    <w:rsid w:val="00EE2F30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B13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42C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035E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29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564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264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668C"/>
    <w:rsid w:val="00F870DA"/>
    <w:rsid w:val="00F873DD"/>
    <w:rsid w:val="00F8765E"/>
    <w:rsid w:val="00F87D91"/>
    <w:rsid w:val="00F917C2"/>
    <w:rsid w:val="00F918E6"/>
    <w:rsid w:val="00F92047"/>
    <w:rsid w:val="00F93EFB"/>
    <w:rsid w:val="00F95085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7442E3"/>
  <w15:chartTrackingRefBased/>
  <w15:docId w15:val="{B25B47B8-6BB8-4558-B9F1-4813C325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69923/summary" TargetMode="External"/><Relationship Id="rId13" Type="http://schemas.openxmlformats.org/officeDocument/2006/relationships/hyperlink" Target="https://josephine.proebiz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" TargetMode="External"/><Relationship Id="rId10" Type="http://schemas.openxmlformats.org/officeDocument/2006/relationships/hyperlink" Target="https://www.uvo.gov.sk/vyhladavanie-zakaziek/detail/dokumenty/4340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19581/summary" TargetMode="External"/><Relationship Id="rId14" Type="http://schemas.openxmlformats.org/officeDocument/2006/relationships/hyperlink" Target="https://josephine.proebiz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F6690-80D8-49DA-B053-50477DD9E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3</TotalTime>
  <Pages>9</Pages>
  <Words>3013</Words>
  <Characters>17178</Characters>
  <Application>Microsoft Office Word</Application>
  <DocSecurity>0</DocSecurity>
  <Lines>143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20151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cp:lastModifiedBy>Martina Hlavová</cp:lastModifiedBy>
  <cp:revision>4</cp:revision>
  <cp:lastPrinted>2023-04-04T05:36:00Z</cp:lastPrinted>
  <dcterms:created xsi:type="dcterms:W3CDTF">2025-09-10T05:05:00Z</dcterms:created>
  <dcterms:modified xsi:type="dcterms:W3CDTF">2025-09-12T06:15:00Z</dcterms:modified>
</cp:coreProperties>
</file>